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F8999" w14:textId="77777777" w:rsidR="004F0032" w:rsidRPr="00634C13" w:rsidRDefault="004F0032" w:rsidP="004F0032">
      <w:pPr>
        <w:spacing w:line="360" w:lineRule="auto"/>
        <w:jc w:val="both"/>
        <w:rPr>
          <w:sz w:val="24"/>
          <w:szCs w:val="24"/>
        </w:rPr>
      </w:pPr>
      <w:bookmarkStart w:id="0" w:name="_Toc401753760"/>
    </w:p>
    <w:p w14:paraId="43CF176E" w14:textId="77777777" w:rsidR="00E01968" w:rsidRDefault="004F0032" w:rsidP="00634C13">
      <w:pPr>
        <w:spacing w:line="360" w:lineRule="auto"/>
        <w:jc w:val="both"/>
        <w:rPr>
          <w:rFonts w:ascii="Calibri" w:hAnsi="Calibri"/>
          <w:b/>
          <w:szCs w:val="24"/>
        </w:rPr>
      </w:pPr>
      <w:r w:rsidRPr="00634C13">
        <w:rPr>
          <w:rFonts w:ascii="Calibri" w:hAnsi="Calibri"/>
          <w:szCs w:val="24"/>
        </w:rPr>
        <w:t xml:space="preserve">Numer sprawy: </w:t>
      </w:r>
      <w:r w:rsidR="00E01968">
        <w:rPr>
          <w:rFonts w:ascii="Calibri" w:hAnsi="Calibri"/>
          <w:b/>
          <w:szCs w:val="24"/>
        </w:rPr>
        <w:t>170</w:t>
      </w:r>
      <w:r w:rsidRPr="00634C13">
        <w:rPr>
          <w:rFonts w:ascii="Calibri" w:hAnsi="Calibri"/>
          <w:b/>
          <w:szCs w:val="24"/>
        </w:rPr>
        <w:t>/AP/2025/ZBM</w:t>
      </w:r>
      <w:r w:rsidR="00C43CAE" w:rsidRPr="00634C13">
        <w:rPr>
          <w:rFonts w:ascii="Calibri" w:hAnsi="Calibri"/>
          <w:b/>
          <w:szCs w:val="24"/>
        </w:rPr>
        <w:tab/>
      </w:r>
      <w:r w:rsidR="00C43CAE" w:rsidRPr="00634C13">
        <w:rPr>
          <w:rFonts w:ascii="Calibri" w:hAnsi="Calibri"/>
          <w:b/>
          <w:szCs w:val="24"/>
        </w:rPr>
        <w:tab/>
      </w:r>
      <w:r w:rsidR="00C43CAE" w:rsidRPr="00634C13">
        <w:rPr>
          <w:rFonts w:ascii="Calibri" w:hAnsi="Calibri"/>
          <w:b/>
          <w:szCs w:val="24"/>
        </w:rPr>
        <w:tab/>
      </w:r>
      <w:r w:rsidR="00E01968">
        <w:rPr>
          <w:rFonts w:ascii="Calibri" w:hAnsi="Calibri"/>
          <w:b/>
          <w:szCs w:val="24"/>
        </w:rPr>
        <w:t xml:space="preserve">                    </w:t>
      </w:r>
    </w:p>
    <w:p w14:paraId="1C446048" w14:textId="77777777" w:rsidR="00E01968" w:rsidRDefault="00E01968" w:rsidP="00634C13">
      <w:pPr>
        <w:spacing w:line="360" w:lineRule="auto"/>
        <w:jc w:val="both"/>
        <w:rPr>
          <w:rFonts w:ascii="Calibri" w:hAnsi="Calibri"/>
          <w:b/>
          <w:szCs w:val="24"/>
        </w:rPr>
      </w:pPr>
    </w:p>
    <w:p w14:paraId="213E939E" w14:textId="7AC2BFC8" w:rsidR="00416E3A" w:rsidRDefault="00C43CAE" w:rsidP="00E01968">
      <w:pPr>
        <w:spacing w:line="360" w:lineRule="auto"/>
        <w:jc w:val="right"/>
        <w:rPr>
          <w:rFonts w:ascii="Calibri" w:hAnsi="Calibri"/>
          <w:b/>
        </w:rPr>
      </w:pPr>
      <w:r w:rsidRPr="00634C13">
        <w:rPr>
          <w:rFonts w:ascii="Calibri" w:hAnsi="Calibri"/>
          <w:b/>
        </w:rPr>
        <w:t xml:space="preserve">Załącznik Nr </w:t>
      </w:r>
      <w:r w:rsidR="00E01968">
        <w:rPr>
          <w:rFonts w:ascii="Calibri" w:hAnsi="Calibri"/>
          <w:b/>
        </w:rPr>
        <w:t xml:space="preserve">1 do Ogłoszenia o zamówieniu </w:t>
      </w:r>
    </w:p>
    <w:p w14:paraId="717F3EF7" w14:textId="77777777" w:rsidR="00E01968" w:rsidRDefault="00E01968" w:rsidP="00E01968">
      <w:pPr>
        <w:spacing w:line="360" w:lineRule="auto"/>
        <w:rPr>
          <w:rFonts w:ascii="Calibri" w:hAnsi="Calibri"/>
          <w:b/>
        </w:rPr>
      </w:pPr>
    </w:p>
    <w:p w14:paraId="2D9AC7BC" w14:textId="77777777" w:rsidR="00402157" w:rsidRDefault="00402157" w:rsidP="00E01968">
      <w:pPr>
        <w:spacing w:line="360" w:lineRule="auto"/>
        <w:rPr>
          <w:rFonts w:ascii="Calibri" w:hAnsi="Calibri"/>
          <w:b/>
        </w:rPr>
      </w:pPr>
    </w:p>
    <w:p w14:paraId="09E84D76" w14:textId="78B1D848" w:rsidR="00C43CAE" w:rsidRDefault="00634C13" w:rsidP="004F1D67">
      <w:pPr>
        <w:spacing w:line="360" w:lineRule="auto"/>
        <w:jc w:val="center"/>
        <w:rPr>
          <w:rFonts w:ascii="Calibri" w:hAnsi="Calibri"/>
          <w:b/>
        </w:rPr>
      </w:pPr>
      <w:r w:rsidRPr="00634C13">
        <w:rPr>
          <w:rFonts w:ascii="Calibri" w:hAnsi="Calibri"/>
          <w:b/>
        </w:rPr>
        <w:t>Formularz ofertowy</w:t>
      </w:r>
    </w:p>
    <w:p w14:paraId="57D7EDF4" w14:textId="77777777" w:rsidR="00402157" w:rsidRPr="00967269" w:rsidRDefault="00402157" w:rsidP="00402157">
      <w:pPr>
        <w:rPr>
          <w:rFonts w:asciiTheme="minorHAnsi" w:hAnsiTheme="minorHAnsi" w:cstheme="minorHAnsi"/>
          <w:sz w:val="22"/>
          <w:szCs w:val="22"/>
        </w:rPr>
      </w:pPr>
    </w:p>
    <w:p w14:paraId="3DCFAE4E" w14:textId="77777777" w:rsidR="00402157" w:rsidRPr="00402157" w:rsidRDefault="00402157" w:rsidP="00402157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02157">
        <w:rPr>
          <w:rFonts w:asciiTheme="minorHAnsi" w:hAnsiTheme="minorHAnsi" w:cstheme="minorHAnsi"/>
          <w:i/>
          <w:sz w:val="22"/>
          <w:szCs w:val="22"/>
        </w:rPr>
        <w:t xml:space="preserve">„wykonanie usługi w zakresie przycinki, wycinki, </w:t>
      </w:r>
      <w:proofErr w:type="spellStart"/>
      <w:r w:rsidRPr="00402157">
        <w:rPr>
          <w:rFonts w:asciiTheme="minorHAnsi" w:hAnsiTheme="minorHAnsi" w:cstheme="minorHAnsi"/>
          <w:i/>
          <w:sz w:val="22"/>
          <w:szCs w:val="22"/>
        </w:rPr>
        <w:t>nasadzeń</w:t>
      </w:r>
      <w:proofErr w:type="spellEnd"/>
      <w:r w:rsidRPr="00402157">
        <w:rPr>
          <w:rFonts w:asciiTheme="minorHAnsi" w:hAnsiTheme="minorHAnsi" w:cstheme="minorHAnsi"/>
          <w:i/>
          <w:sz w:val="22"/>
          <w:szCs w:val="22"/>
        </w:rPr>
        <w:t xml:space="preserve"> drzew i krzewów oraz frezowania pni łącznie z usuwaniem korzeni wraz z wywozem odpadów   i uporządkowaniem terenu po zakończeniu prac,                     na terenie nieruchomości zarządzanych  i administrowanych przez Zarząd Budynków Miejskich I Towarzystwo Budownictwa Społecznego Sp. z o. o.  w Gliwicach.”</w:t>
      </w:r>
    </w:p>
    <w:p w14:paraId="471DB4D4" w14:textId="77777777" w:rsidR="00E464A8" w:rsidRDefault="00E464A8" w:rsidP="00406AC8">
      <w:pPr>
        <w:pStyle w:val="Nagwek"/>
        <w:tabs>
          <w:tab w:val="center" w:pos="4377"/>
          <w:tab w:val="right" w:pos="8934"/>
        </w:tabs>
        <w:ind w:right="562"/>
        <w:jc w:val="both"/>
        <w:rPr>
          <w:rFonts w:ascii="Calibri" w:hAnsi="Calibri"/>
          <w:b/>
          <w:szCs w:val="24"/>
        </w:rPr>
      </w:pPr>
    </w:p>
    <w:p w14:paraId="30CE665A" w14:textId="208BD24C" w:rsidR="009150C0" w:rsidRPr="00406AC8" w:rsidRDefault="003F3209" w:rsidP="00406AC8">
      <w:pPr>
        <w:pStyle w:val="Nagwek"/>
        <w:tabs>
          <w:tab w:val="center" w:pos="4377"/>
          <w:tab w:val="right" w:pos="8934"/>
        </w:tabs>
        <w:ind w:right="562"/>
        <w:jc w:val="both"/>
        <w:rPr>
          <w:b/>
          <w:sz w:val="24"/>
          <w:szCs w:val="24"/>
        </w:rPr>
      </w:pPr>
      <w:r w:rsidRPr="00634C13">
        <w:rPr>
          <w:rFonts w:ascii="Calibri" w:hAnsi="Calibri"/>
          <w:b/>
          <w:szCs w:val="24"/>
        </w:rPr>
        <w:tab/>
      </w:r>
      <w:r w:rsidRPr="00634C13">
        <w:rPr>
          <w:rFonts w:ascii="Calibri" w:hAnsi="Calibri"/>
          <w:b/>
          <w:szCs w:val="24"/>
        </w:rPr>
        <w:tab/>
      </w:r>
      <w:r w:rsidRPr="00634C13">
        <w:rPr>
          <w:rFonts w:ascii="Calibri" w:hAnsi="Calibri"/>
          <w:b/>
          <w:szCs w:val="24"/>
        </w:rPr>
        <w:tab/>
      </w:r>
      <w:bookmarkEnd w:id="0"/>
      <w:r w:rsidR="00DB67BD" w:rsidRPr="00634C13">
        <w:rPr>
          <w:rFonts w:ascii="Calibri" w:hAnsi="Calibri"/>
          <w:b/>
          <w:szCs w:val="24"/>
        </w:rPr>
        <w:t xml:space="preserve">     </w:t>
      </w:r>
    </w:p>
    <w:p w14:paraId="6463D537" w14:textId="77777777" w:rsidR="00943330" w:rsidRDefault="00943330" w:rsidP="00634C13">
      <w:pPr>
        <w:spacing w:line="276" w:lineRule="auto"/>
        <w:jc w:val="both"/>
        <w:rPr>
          <w:rFonts w:ascii="Calibri" w:hAnsi="Calibri"/>
          <w:b/>
          <w:szCs w:val="24"/>
        </w:rPr>
      </w:pPr>
    </w:p>
    <w:p w14:paraId="296A6379" w14:textId="0D50F892" w:rsidR="005024E1" w:rsidRPr="00634C13" w:rsidRDefault="00221437" w:rsidP="00634C13">
      <w:pPr>
        <w:spacing w:line="276" w:lineRule="auto"/>
        <w:jc w:val="both"/>
        <w:rPr>
          <w:b/>
          <w:sz w:val="24"/>
          <w:szCs w:val="24"/>
        </w:rPr>
      </w:pPr>
      <w:r w:rsidRPr="00634C13">
        <w:rPr>
          <w:rFonts w:ascii="Calibri" w:hAnsi="Calibri"/>
          <w:b/>
          <w:szCs w:val="24"/>
        </w:rPr>
        <w:t>Nazwa i adres WYKONAWCY</w:t>
      </w:r>
      <w:r w:rsidR="005024E1" w:rsidRPr="00634C13">
        <w:rPr>
          <w:rStyle w:val="Odwoanieprzypisudolnego"/>
          <w:rFonts w:ascii="Calibri" w:hAnsi="Calibri"/>
          <w:b/>
          <w:szCs w:val="24"/>
        </w:rPr>
        <w:footnoteReference w:id="1"/>
      </w:r>
    </w:p>
    <w:p w14:paraId="061CFE98" w14:textId="77777777" w:rsidR="00885651" w:rsidRPr="00634C13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7176D845" w14:textId="47724710" w:rsidR="00221437" w:rsidRPr="00AB7901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Nazwa/Imię, nazwisko Wykonawcy:</w:t>
      </w:r>
    </w:p>
    <w:p w14:paraId="7753BB8F" w14:textId="77777777" w:rsidR="00221437" w:rsidRPr="00AB7901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624F5DC0" w14:textId="32DEAF90" w:rsidR="00221437" w:rsidRPr="00AB7901" w:rsidRDefault="00221437" w:rsidP="00967269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…………………………………………………………………</w:t>
      </w:r>
      <w:r w:rsidR="005024E1" w:rsidRPr="00AB7901">
        <w:rPr>
          <w:rFonts w:ascii="Calibri" w:hAnsi="Calibri"/>
          <w:color w:val="auto"/>
          <w:sz w:val="20"/>
          <w:szCs w:val="20"/>
        </w:rPr>
        <w:t>….</w:t>
      </w:r>
      <w:r w:rsidRPr="00AB7901">
        <w:rPr>
          <w:rFonts w:ascii="Calibri" w:hAnsi="Calibri"/>
          <w:color w:val="auto"/>
          <w:sz w:val="20"/>
          <w:szCs w:val="20"/>
        </w:rPr>
        <w:t>…………</w:t>
      </w:r>
      <w:r w:rsidR="00967269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………………………………………………………………………..</w:t>
      </w:r>
      <w:r w:rsidRPr="00AB7901">
        <w:rPr>
          <w:rFonts w:ascii="Calibri" w:hAnsi="Calibri"/>
          <w:color w:val="auto"/>
          <w:sz w:val="20"/>
          <w:szCs w:val="20"/>
        </w:rPr>
        <w:t>…………………</w:t>
      </w:r>
      <w:r w:rsidR="00653B34" w:rsidRPr="00AB7901">
        <w:rPr>
          <w:rFonts w:ascii="Calibri" w:hAnsi="Calibri"/>
          <w:color w:val="auto"/>
          <w:sz w:val="20"/>
          <w:szCs w:val="20"/>
        </w:rPr>
        <w:t>.</w:t>
      </w:r>
    </w:p>
    <w:p w14:paraId="19CC71E2" w14:textId="77777777" w:rsidR="00653B34" w:rsidRPr="00AB7901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5339AA7D" w14:textId="77777777" w:rsidR="00221437" w:rsidRPr="00AB7901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Zarejestrowany adres Wykonawcy:</w:t>
      </w:r>
    </w:p>
    <w:p w14:paraId="664E70DF" w14:textId="77777777" w:rsidR="00221437" w:rsidRPr="00AB7901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6A4D17B1" w14:textId="77777777" w:rsidR="00221437" w:rsidRPr="00AB7901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ulica</w:t>
      </w:r>
      <w:r w:rsidRPr="00AB7901">
        <w:rPr>
          <w:rFonts w:ascii="Calibri" w:hAnsi="Calibri"/>
          <w:color w:val="auto"/>
          <w:sz w:val="20"/>
          <w:szCs w:val="20"/>
        </w:rPr>
        <w:tab/>
        <w:t>nr domu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2A92C4BB" w14:textId="77777777" w:rsidR="00221437" w:rsidRPr="00AB7901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kod</w:t>
      </w:r>
      <w:r w:rsidRPr="00AB7901">
        <w:rPr>
          <w:rFonts w:ascii="Calibri" w:hAnsi="Calibri"/>
          <w:color w:val="auto"/>
          <w:sz w:val="20"/>
          <w:szCs w:val="20"/>
        </w:rPr>
        <w:tab/>
        <w:t>miejscowość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5B921532" w14:textId="77777777" w:rsidR="00221437" w:rsidRPr="00AB7901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powiat</w:t>
      </w:r>
      <w:r w:rsidRPr="00AB7901">
        <w:rPr>
          <w:rFonts w:ascii="Calibri" w:hAnsi="Calibri"/>
          <w:color w:val="auto"/>
          <w:sz w:val="20"/>
          <w:szCs w:val="20"/>
        </w:rPr>
        <w:tab/>
      </w:r>
      <w:r w:rsidR="005024E1" w:rsidRPr="00AB7901">
        <w:rPr>
          <w:rFonts w:ascii="Calibri" w:hAnsi="Calibri"/>
          <w:color w:val="auto"/>
          <w:sz w:val="20"/>
          <w:szCs w:val="20"/>
        </w:rPr>
        <w:t xml:space="preserve"> </w:t>
      </w:r>
      <w:r w:rsidRPr="00AB7901">
        <w:rPr>
          <w:rFonts w:ascii="Calibri" w:hAnsi="Calibri"/>
          <w:color w:val="auto"/>
          <w:sz w:val="20"/>
          <w:szCs w:val="20"/>
        </w:rPr>
        <w:t>województwo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0E440226" w14:textId="577730AD" w:rsidR="00221437" w:rsidRPr="00AB7901" w:rsidRDefault="00E01968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t>tel.:..…………………………………………………………………..</w:t>
      </w:r>
      <w:r w:rsidR="00A05202" w:rsidRPr="00AB7901">
        <w:rPr>
          <w:rFonts w:ascii="Calibri" w:hAnsi="Calibri"/>
          <w:color w:val="auto"/>
          <w:sz w:val="20"/>
          <w:szCs w:val="20"/>
        </w:rPr>
        <w:t xml:space="preserve">  </w:t>
      </w:r>
      <w:r w:rsidR="00CA5EC7" w:rsidRPr="00AB7901">
        <w:rPr>
          <w:rFonts w:ascii="Calibri" w:hAnsi="Calibri"/>
          <w:color w:val="auto"/>
          <w:sz w:val="20"/>
          <w:szCs w:val="20"/>
        </w:rPr>
        <w:t>e-mail: ………</w:t>
      </w:r>
      <w:r w:rsidR="005024E1" w:rsidRPr="00AB7901">
        <w:rPr>
          <w:rFonts w:ascii="Calibri" w:hAnsi="Calibri"/>
          <w:color w:val="auto"/>
          <w:sz w:val="20"/>
          <w:szCs w:val="20"/>
        </w:rPr>
        <w:t>………</w:t>
      </w:r>
      <w:r>
        <w:rPr>
          <w:rFonts w:ascii="Calibri" w:hAnsi="Calibri"/>
          <w:color w:val="auto"/>
          <w:sz w:val="20"/>
          <w:szCs w:val="20"/>
        </w:rPr>
        <w:t>……………………………………………………....</w:t>
      </w:r>
      <w:r w:rsidR="00CA5EC7" w:rsidRPr="00AB7901">
        <w:rPr>
          <w:rFonts w:ascii="Calibri" w:hAnsi="Calibri"/>
          <w:color w:val="auto"/>
          <w:sz w:val="20"/>
          <w:szCs w:val="20"/>
        </w:rPr>
        <w:t>…………</w:t>
      </w:r>
    </w:p>
    <w:p w14:paraId="62131D41" w14:textId="162FB572" w:rsidR="00221437" w:rsidRPr="00AB7901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NIP</w:t>
      </w:r>
      <w:r w:rsidR="00221437" w:rsidRPr="00AB7901">
        <w:rPr>
          <w:rFonts w:ascii="Calibri" w:hAnsi="Calibri"/>
          <w:color w:val="auto"/>
          <w:sz w:val="20"/>
          <w:szCs w:val="20"/>
        </w:rPr>
        <w:t>:</w:t>
      </w:r>
      <w:r w:rsidR="00221437" w:rsidRPr="00AB7901">
        <w:rPr>
          <w:rFonts w:ascii="Calibri" w:hAnsi="Calibri"/>
          <w:color w:val="auto"/>
          <w:sz w:val="20"/>
          <w:szCs w:val="20"/>
        </w:rPr>
        <w:tab/>
      </w:r>
      <w:r w:rsidR="00221437" w:rsidRPr="00AB7901">
        <w:rPr>
          <w:rFonts w:ascii="Calibri" w:hAnsi="Calibri"/>
          <w:color w:val="auto"/>
          <w:sz w:val="20"/>
          <w:szCs w:val="20"/>
        </w:rPr>
        <w:tab/>
      </w:r>
      <w:r w:rsidR="005E3107" w:rsidRPr="00AB7901">
        <w:rPr>
          <w:rFonts w:ascii="Calibri" w:hAnsi="Calibri"/>
          <w:color w:val="auto"/>
          <w:sz w:val="20"/>
          <w:szCs w:val="20"/>
        </w:rPr>
        <w:t>REGON: ………………………….</w:t>
      </w:r>
    </w:p>
    <w:p w14:paraId="123B195C" w14:textId="3A763801" w:rsidR="005024E1" w:rsidRPr="00AB7901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sz w:val="20"/>
          <w:szCs w:val="20"/>
        </w:rPr>
        <w:t>Numer bankowego rachunku rozliczeniowego</w:t>
      </w:r>
      <w:r w:rsidR="0088091C" w:rsidRPr="00AB7901">
        <w:rPr>
          <w:rFonts w:ascii="Calibri" w:hAnsi="Calibri"/>
          <w:sz w:val="20"/>
          <w:szCs w:val="20"/>
        </w:rPr>
        <w:t>:</w:t>
      </w:r>
      <w:r w:rsidR="00172B2C" w:rsidRPr="00AB7901">
        <w:rPr>
          <w:rFonts w:ascii="Calibri" w:hAnsi="Calibri"/>
          <w:sz w:val="20"/>
          <w:szCs w:val="20"/>
        </w:rPr>
        <w:t xml:space="preserve"> …………………………..</w:t>
      </w:r>
      <w:r w:rsidRPr="00AB7901">
        <w:rPr>
          <w:rFonts w:ascii="Calibri" w:hAnsi="Calibri"/>
          <w:sz w:val="20"/>
          <w:szCs w:val="20"/>
        </w:rPr>
        <w:t>……………………………</w:t>
      </w:r>
      <w:r w:rsidR="0088091C" w:rsidRPr="00AB7901">
        <w:rPr>
          <w:rFonts w:ascii="Calibri" w:hAnsi="Calibri"/>
          <w:sz w:val="20"/>
          <w:szCs w:val="20"/>
        </w:rPr>
        <w:t>…..</w:t>
      </w:r>
    </w:p>
    <w:p w14:paraId="0048A289" w14:textId="77777777" w:rsidR="00221437" w:rsidRPr="00AB7901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3D0A49D3" w:rsidR="00221437" w:rsidRPr="00AB7901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(imię i nazwisko)</w:t>
      </w:r>
      <w:r w:rsidR="005024E1" w:rsidRPr="00AB7901">
        <w:rPr>
          <w:rFonts w:ascii="Calibri" w:hAnsi="Calibri"/>
          <w:color w:val="auto"/>
          <w:sz w:val="20"/>
          <w:szCs w:val="20"/>
        </w:rPr>
        <w:t xml:space="preserve">  </w:t>
      </w:r>
      <w:r w:rsidRPr="00AB7901">
        <w:rPr>
          <w:rFonts w:ascii="Calibri" w:hAnsi="Calibri"/>
          <w:color w:val="auto"/>
          <w:sz w:val="20"/>
          <w:szCs w:val="20"/>
        </w:rPr>
        <w:tab/>
        <w:t>tel</w:t>
      </w:r>
      <w:r w:rsidR="00A05202" w:rsidRPr="00AB7901">
        <w:rPr>
          <w:rFonts w:ascii="Calibri" w:hAnsi="Calibri"/>
          <w:color w:val="auto"/>
          <w:sz w:val="20"/>
          <w:szCs w:val="20"/>
        </w:rPr>
        <w:t>.</w:t>
      </w:r>
      <w:r w:rsidRPr="00AB7901">
        <w:rPr>
          <w:rFonts w:ascii="Calibri" w:hAnsi="Calibri"/>
          <w:color w:val="auto"/>
          <w:sz w:val="20"/>
          <w:szCs w:val="20"/>
        </w:rPr>
        <w:tab/>
        <w:t>e-mail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3412117E" w14:textId="2A64E5A6" w:rsidR="00943330" w:rsidRPr="00E464A8" w:rsidRDefault="00C56081" w:rsidP="00E464A8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Calibri" w:hAnsi="Calibri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Osoba (osoby) uprawniona do podpisania umowy:..…………………</w:t>
      </w:r>
      <w:r w:rsidR="00172B2C" w:rsidRPr="00AB7901">
        <w:rPr>
          <w:rFonts w:ascii="Calibri" w:hAnsi="Calibri"/>
          <w:color w:val="auto"/>
          <w:sz w:val="20"/>
          <w:szCs w:val="20"/>
        </w:rPr>
        <w:t>..</w:t>
      </w:r>
      <w:r w:rsidR="00634C13" w:rsidRPr="00AB7901">
        <w:rPr>
          <w:rFonts w:ascii="Calibri" w:hAnsi="Calibri"/>
          <w:color w:val="auto"/>
          <w:sz w:val="20"/>
          <w:szCs w:val="20"/>
        </w:rPr>
        <w:t>……………………….…………</w:t>
      </w:r>
      <w:r w:rsidR="00E464A8">
        <w:rPr>
          <w:rFonts w:ascii="Calibri" w:hAnsi="Calibri"/>
          <w:color w:val="auto"/>
          <w:sz w:val="20"/>
          <w:szCs w:val="20"/>
        </w:rPr>
        <w:t>……………………………….</w:t>
      </w:r>
    </w:p>
    <w:p w14:paraId="3435EB63" w14:textId="77777777" w:rsidR="00943330" w:rsidRDefault="00943330" w:rsidP="00967269">
      <w:pPr>
        <w:suppressAutoHyphens/>
        <w:jc w:val="both"/>
        <w:rPr>
          <w:rFonts w:ascii="Calibri" w:hAnsi="Calibri" w:cs="Calibri"/>
        </w:rPr>
      </w:pPr>
    </w:p>
    <w:p w14:paraId="241BD150" w14:textId="444897AE" w:rsidR="00E464A8" w:rsidRDefault="00E464A8" w:rsidP="00E464A8">
      <w:p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Pr="00967269">
        <w:rPr>
          <w:rFonts w:ascii="Calibri" w:hAnsi="Calibri" w:cs="Calibri"/>
        </w:rPr>
        <w:t>Oferujemy wykonanie niniejszego zamówienia, zgodnie z wymogami określonymi w ogłoszeniu</w:t>
      </w:r>
      <w:r>
        <w:rPr>
          <w:rFonts w:ascii="Calibri" w:hAnsi="Calibri" w:cs="Calibri"/>
        </w:rPr>
        <w:t xml:space="preserve"> o zamówieniu do przedmiotowego postępowania. </w:t>
      </w:r>
      <w:r w:rsidRPr="00967269">
        <w:rPr>
          <w:rFonts w:ascii="Calibri" w:hAnsi="Calibri" w:cs="Calibri"/>
        </w:rPr>
        <w:t xml:space="preserve"> </w:t>
      </w:r>
    </w:p>
    <w:p w14:paraId="5A39C1BA" w14:textId="77777777" w:rsidR="00E464A8" w:rsidRDefault="00E464A8" w:rsidP="00967269">
      <w:pPr>
        <w:suppressAutoHyphens/>
        <w:jc w:val="both"/>
        <w:rPr>
          <w:rFonts w:ascii="Calibri" w:hAnsi="Calibri" w:cs="Calibri"/>
        </w:rPr>
      </w:pPr>
    </w:p>
    <w:p w14:paraId="2FEFB698" w14:textId="77777777" w:rsidR="00E464A8" w:rsidRPr="00960709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color w:val="FF0000"/>
        </w:rPr>
      </w:pPr>
    </w:p>
    <w:p w14:paraId="0C129726" w14:textId="77777777" w:rsidR="00402157" w:rsidRPr="00960709" w:rsidRDefault="00402157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color w:val="FF0000"/>
        </w:rPr>
      </w:pPr>
      <w:r w:rsidRPr="00960709">
        <w:rPr>
          <w:rStyle w:val="Pogrubienie"/>
          <w:rFonts w:ascii="Calibri" w:hAnsi="Calibri" w:cs="Calibri"/>
          <w:color w:val="FF0000"/>
        </w:rPr>
        <w:t>UWAGA!!!</w:t>
      </w:r>
    </w:p>
    <w:p w14:paraId="457ED9C1" w14:textId="2A980CAC" w:rsidR="00967269" w:rsidRDefault="00402157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  <w:r w:rsidRPr="00402157">
        <w:rPr>
          <w:rFonts w:ascii="Calibri" w:hAnsi="Calibri" w:cs="Calibri"/>
          <w:color w:val="FF0000"/>
        </w:rPr>
        <w:br/>
      </w:r>
      <w:r w:rsidRPr="00402157">
        <w:rPr>
          <w:rStyle w:val="Pogrubienie"/>
          <w:rFonts w:ascii="Calibri" w:hAnsi="Calibri" w:cs="Calibri"/>
          <w:b w:val="0"/>
          <w:i/>
          <w:color w:val="000000" w:themeColor="text1"/>
        </w:rPr>
        <w:t>Wykonawca zobowiązany jest do pełnego i kompletnego wypełnienia poniższej tabeli cenowej, poprzez podanie wszystkich wymaganych wartości: ilości, cen jednostkowych brutto oraz łącznych cen brutto. Brak uzupełnienia któregokolwiek pola będzie traktowany jako niezgodność oferty z wymaganiami Zamawiającego.</w:t>
      </w:r>
      <w:r w:rsidR="00E464A8">
        <w:rPr>
          <w:rStyle w:val="Pogrubienie"/>
          <w:rFonts w:ascii="Calibri" w:hAnsi="Calibri" w:cs="Calibri"/>
          <w:b w:val="0"/>
          <w:i/>
          <w:color w:val="000000" w:themeColor="text1"/>
        </w:rPr>
        <w:t xml:space="preserve"> *</w:t>
      </w:r>
    </w:p>
    <w:p w14:paraId="7BCADEA1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30CBB1B6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116D6A43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2D924955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6014162C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506A967B" w14:textId="77777777" w:rsidR="00E464A8" w:rsidRPr="00402157" w:rsidRDefault="00E464A8" w:rsidP="00402157">
      <w:pPr>
        <w:suppressAutoHyphens/>
        <w:spacing w:line="276" w:lineRule="auto"/>
        <w:jc w:val="both"/>
        <w:rPr>
          <w:rFonts w:ascii="Calibri" w:hAnsi="Calibri" w:cs="Calibri"/>
          <w:bCs/>
          <w:i/>
          <w:color w:val="000000" w:themeColor="text1"/>
        </w:rPr>
      </w:pPr>
    </w:p>
    <w:p w14:paraId="2E74ACB6" w14:textId="77777777" w:rsidR="00967269" w:rsidRDefault="00967269" w:rsidP="00E01968">
      <w:pPr>
        <w:suppressAutoHyphens/>
        <w:ind w:left="360"/>
        <w:jc w:val="both"/>
        <w:rPr>
          <w:rFonts w:asciiTheme="minorHAnsi" w:hAnsiTheme="minorHAnsi" w:cstheme="minorHAnsi"/>
        </w:rPr>
      </w:pPr>
    </w:p>
    <w:p w14:paraId="4D1295A9" w14:textId="77777777" w:rsidR="00967269" w:rsidRDefault="00967269" w:rsidP="00E01968">
      <w:pPr>
        <w:suppressAutoHyphens/>
        <w:ind w:left="3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701"/>
        <w:gridCol w:w="1559"/>
        <w:gridCol w:w="2694"/>
      </w:tblGrid>
      <w:tr w:rsidR="003A6F84" w:rsidRPr="00967269" w14:paraId="6F1B8576" w14:textId="77777777" w:rsidTr="00EE5476">
        <w:tc>
          <w:tcPr>
            <w:tcW w:w="3544" w:type="dxa"/>
            <w:gridSpan w:val="2"/>
          </w:tcPr>
          <w:p w14:paraId="212C8B4F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44E92C04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54FD77A6" w14:textId="0CD2722D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Koszt za 1 szt. lub m</w:t>
            </w:r>
            <w:r w:rsidRPr="00E464A8">
              <w:rPr>
                <w:rFonts w:ascii="Calibri" w:hAnsi="Calibri" w:cs="Calibri"/>
                <w:b/>
                <w:vertAlign w:val="superscript"/>
              </w:rPr>
              <w:t>2</w:t>
            </w:r>
            <w:r w:rsidRPr="00E464A8">
              <w:rPr>
                <w:rFonts w:ascii="Calibri" w:hAnsi="Calibri" w:cs="Calibri"/>
                <w:b/>
              </w:rPr>
              <w:t xml:space="preserve"> </w:t>
            </w:r>
          </w:p>
          <w:p w14:paraId="404A78E2" w14:textId="77777777" w:rsidR="00967269" w:rsidRPr="00967269" w:rsidRDefault="00967269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040C515E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679A3FC3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Ilość m</w:t>
            </w:r>
            <w:r w:rsidRPr="00E464A8">
              <w:rPr>
                <w:rFonts w:ascii="Calibri" w:hAnsi="Calibri" w:cs="Calibri"/>
                <w:b/>
                <w:vertAlign w:val="superscript"/>
              </w:rPr>
              <w:t>2</w:t>
            </w:r>
            <w:r w:rsidRPr="00E464A8">
              <w:rPr>
                <w:rFonts w:ascii="Calibri" w:hAnsi="Calibri" w:cs="Calibri"/>
                <w:b/>
              </w:rPr>
              <w:t>/szt.</w:t>
            </w:r>
          </w:p>
        </w:tc>
        <w:tc>
          <w:tcPr>
            <w:tcW w:w="2694" w:type="dxa"/>
          </w:tcPr>
          <w:p w14:paraId="238D1A05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772C0728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Razem brutto</w:t>
            </w:r>
          </w:p>
        </w:tc>
      </w:tr>
      <w:tr w:rsidR="003A6F84" w:rsidRPr="00967269" w14:paraId="670C2A51" w14:textId="77777777" w:rsidTr="00EE5476">
        <w:tc>
          <w:tcPr>
            <w:tcW w:w="1276" w:type="dxa"/>
            <w:vMerge w:val="restart"/>
          </w:tcPr>
          <w:p w14:paraId="0DDBEA7E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48BFA988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Wycinka drzew</w:t>
            </w:r>
          </w:p>
        </w:tc>
        <w:tc>
          <w:tcPr>
            <w:tcW w:w="2268" w:type="dxa"/>
          </w:tcPr>
          <w:p w14:paraId="1D23612B" w14:textId="77777777" w:rsidR="00EE5476" w:rsidRDefault="00EE5476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7BD7A45D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Obwód 20-50 cm</w:t>
            </w:r>
          </w:p>
        </w:tc>
        <w:tc>
          <w:tcPr>
            <w:tcW w:w="1701" w:type="dxa"/>
          </w:tcPr>
          <w:p w14:paraId="1AC97B73" w14:textId="77777777" w:rsidR="00967269" w:rsidRPr="00E464A8" w:rsidRDefault="00967269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3E91A167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13</w:t>
            </w:r>
          </w:p>
        </w:tc>
        <w:tc>
          <w:tcPr>
            <w:tcW w:w="2694" w:type="dxa"/>
          </w:tcPr>
          <w:p w14:paraId="73E9AFDA" w14:textId="2402019A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</w:tr>
      <w:tr w:rsidR="003A6F84" w:rsidRPr="00967269" w14:paraId="506319B8" w14:textId="77777777" w:rsidTr="00EE5476">
        <w:tc>
          <w:tcPr>
            <w:tcW w:w="1276" w:type="dxa"/>
            <w:vMerge/>
          </w:tcPr>
          <w:p w14:paraId="58C04376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1535F9F" w14:textId="77777777" w:rsidR="00EE5476" w:rsidRDefault="00EE5476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62E8DE22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Obwód 50-100  cm</w:t>
            </w:r>
          </w:p>
        </w:tc>
        <w:tc>
          <w:tcPr>
            <w:tcW w:w="1701" w:type="dxa"/>
          </w:tcPr>
          <w:p w14:paraId="1A9E9725" w14:textId="77777777" w:rsidR="00967269" w:rsidRPr="00E464A8" w:rsidRDefault="00967269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51192348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34</w:t>
            </w:r>
          </w:p>
        </w:tc>
        <w:tc>
          <w:tcPr>
            <w:tcW w:w="2694" w:type="dxa"/>
          </w:tcPr>
          <w:p w14:paraId="4C6B6DE0" w14:textId="7C04460F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</w:tr>
      <w:tr w:rsidR="003A6F84" w:rsidRPr="00967269" w14:paraId="65CCBFFC" w14:textId="77777777" w:rsidTr="00EE5476">
        <w:tc>
          <w:tcPr>
            <w:tcW w:w="1276" w:type="dxa"/>
            <w:vMerge/>
          </w:tcPr>
          <w:p w14:paraId="04DE7E8A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64C612F" w14:textId="77777777" w:rsidR="00EE5476" w:rsidRDefault="00EE5476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66A92DAD" w14:textId="157CC26A" w:rsidR="003A6F84" w:rsidRPr="00E464A8" w:rsidRDefault="00EE5476" w:rsidP="00EE547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="003A6F84" w:rsidRPr="00E464A8">
              <w:rPr>
                <w:rFonts w:ascii="Calibri" w:hAnsi="Calibri" w:cs="Calibri"/>
                <w:b/>
              </w:rPr>
              <w:t>Obwód powyżej 100 cm</w:t>
            </w:r>
          </w:p>
        </w:tc>
        <w:tc>
          <w:tcPr>
            <w:tcW w:w="1701" w:type="dxa"/>
          </w:tcPr>
          <w:p w14:paraId="508E5380" w14:textId="77777777" w:rsidR="00EE5476" w:rsidRPr="00E464A8" w:rsidRDefault="00EE5476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7F264212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79C1A4F2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39</w:t>
            </w:r>
          </w:p>
        </w:tc>
        <w:tc>
          <w:tcPr>
            <w:tcW w:w="2694" w:type="dxa"/>
          </w:tcPr>
          <w:p w14:paraId="36974F5F" w14:textId="4B00BAD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</w:tr>
      <w:tr w:rsidR="003A6F84" w:rsidRPr="00967269" w14:paraId="401FD8FC" w14:textId="77777777" w:rsidTr="00EE5476">
        <w:tc>
          <w:tcPr>
            <w:tcW w:w="3544" w:type="dxa"/>
            <w:gridSpan w:val="2"/>
          </w:tcPr>
          <w:p w14:paraId="7AEE0388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180A6235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Prześwietlenie drzew</w:t>
            </w:r>
          </w:p>
          <w:p w14:paraId="61665103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5B0DCA05" w14:textId="76009D4E" w:rsidR="003A6F84" w:rsidRPr="00E464A8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3B0BFEBA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56380866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75</w:t>
            </w:r>
          </w:p>
        </w:tc>
        <w:tc>
          <w:tcPr>
            <w:tcW w:w="2694" w:type="dxa"/>
          </w:tcPr>
          <w:p w14:paraId="2CB53E32" w14:textId="760C9AA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</w:tr>
      <w:tr w:rsidR="003A6F84" w:rsidRPr="00967269" w14:paraId="15AF5ECC" w14:textId="77777777" w:rsidTr="00EE5476">
        <w:tc>
          <w:tcPr>
            <w:tcW w:w="3544" w:type="dxa"/>
            <w:gridSpan w:val="2"/>
            <w:vMerge w:val="restart"/>
          </w:tcPr>
          <w:p w14:paraId="20D406B4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089CFF1D" w14:textId="77777777" w:rsidR="00EE5476" w:rsidRDefault="00EE5476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5BEDD93E" w14:textId="77777777" w:rsidR="00960709" w:rsidRDefault="00960709" w:rsidP="00960709">
            <w:pPr>
              <w:jc w:val="center"/>
              <w:rPr>
                <w:rFonts w:ascii="Calibri" w:hAnsi="Calibri" w:cs="Calibri"/>
                <w:b/>
              </w:rPr>
            </w:pPr>
          </w:p>
          <w:p w14:paraId="0111E1FD" w14:textId="77777777" w:rsidR="003A6F84" w:rsidRPr="00E464A8" w:rsidRDefault="003A6F84" w:rsidP="00960709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Prześwietlenie krzewów</w:t>
            </w:r>
          </w:p>
          <w:p w14:paraId="26175C09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693296CA" w14:textId="77777777" w:rsidR="00967269" w:rsidRPr="00E464A8" w:rsidRDefault="00967269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5FEFC511" w14:textId="77777777" w:rsidR="00EE5476" w:rsidRDefault="00EE5476" w:rsidP="002E3EB5">
            <w:pPr>
              <w:jc w:val="center"/>
              <w:rPr>
                <w:rFonts w:ascii="Calibri" w:hAnsi="Calibri" w:cs="Calibri"/>
              </w:rPr>
            </w:pPr>
          </w:p>
          <w:p w14:paraId="355A2FFD" w14:textId="77777777" w:rsidR="003A6F84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271</w:t>
            </w:r>
          </w:p>
          <w:p w14:paraId="54CFC0B3" w14:textId="77777777" w:rsidR="00EE5476" w:rsidRPr="00967269" w:rsidRDefault="00EE5476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</w:tcPr>
          <w:p w14:paraId="4120782E" w14:textId="5C95DC9F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</w:tr>
      <w:tr w:rsidR="003A6F84" w:rsidRPr="00967269" w14:paraId="7105613F" w14:textId="77777777" w:rsidTr="00EE5476">
        <w:tc>
          <w:tcPr>
            <w:tcW w:w="3544" w:type="dxa"/>
            <w:gridSpan w:val="2"/>
            <w:vMerge/>
          </w:tcPr>
          <w:p w14:paraId="03D462AC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05DA1A8F" w14:textId="77777777" w:rsidR="00967269" w:rsidRPr="00E464A8" w:rsidRDefault="00967269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0C67F3F2" w14:textId="77777777" w:rsidR="00EE5476" w:rsidRDefault="00EE5476" w:rsidP="002E3EB5">
            <w:pPr>
              <w:jc w:val="center"/>
              <w:rPr>
                <w:rFonts w:ascii="Calibri" w:hAnsi="Calibri" w:cs="Calibri"/>
              </w:rPr>
            </w:pPr>
          </w:p>
          <w:p w14:paraId="580892A0" w14:textId="77777777" w:rsidR="003A6F84" w:rsidRDefault="00967269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0</w:t>
            </w:r>
          </w:p>
          <w:p w14:paraId="1B398AA9" w14:textId="7DD61950" w:rsidR="00960709" w:rsidRPr="00967269" w:rsidRDefault="00960709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</w:tcPr>
          <w:p w14:paraId="09893D67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</w:tr>
      <w:tr w:rsidR="003A6F84" w:rsidRPr="00967269" w14:paraId="77AEDE45" w14:textId="77777777" w:rsidTr="00EE5476">
        <w:tc>
          <w:tcPr>
            <w:tcW w:w="3544" w:type="dxa"/>
            <w:gridSpan w:val="2"/>
          </w:tcPr>
          <w:p w14:paraId="76709D01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59441796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Nasadzenie drzew</w:t>
            </w:r>
          </w:p>
          <w:p w14:paraId="2449C8CF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109A70" w14:textId="109FA84F" w:rsidR="003A6F84" w:rsidRPr="00E464A8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7D019533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40C5AF8D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15</w:t>
            </w:r>
          </w:p>
        </w:tc>
        <w:tc>
          <w:tcPr>
            <w:tcW w:w="2694" w:type="dxa"/>
          </w:tcPr>
          <w:p w14:paraId="60354BEE" w14:textId="7C3DA596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</w:tc>
      </w:tr>
      <w:tr w:rsidR="003A6F84" w:rsidRPr="00967269" w14:paraId="70C0B521" w14:textId="77777777" w:rsidTr="00EE5476">
        <w:tc>
          <w:tcPr>
            <w:tcW w:w="3544" w:type="dxa"/>
            <w:gridSpan w:val="2"/>
          </w:tcPr>
          <w:p w14:paraId="0A920417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1EB3A61F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Wycinka krzewów</w:t>
            </w:r>
          </w:p>
          <w:p w14:paraId="6CF8BCD7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D716C2F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23500617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-</w:t>
            </w:r>
          </w:p>
        </w:tc>
        <w:tc>
          <w:tcPr>
            <w:tcW w:w="1559" w:type="dxa"/>
          </w:tcPr>
          <w:p w14:paraId="500670FA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222911BF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-</w:t>
            </w:r>
          </w:p>
        </w:tc>
        <w:tc>
          <w:tcPr>
            <w:tcW w:w="2694" w:type="dxa"/>
          </w:tcPr>
          <w:p w14:paraId="6F5025A2" w14:textId="48BF1A3F" w:rsidR="003A6F84" w:rsidRPr="00967269" w:rsidRDefault="00967269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-</w:t>
            </w:r>
          </w:p>
        </w:tc>
      </w:tr>
      <w:tr w:rsidR="003A6F84" w:rsidRPr="00967269" w14:paraId="396F03B9" w14:textId="77777777" w:rsidTr="00EE5476">
        <w:tc>
          <w:tcPr>
            <w:tcW w:w="3544" w:type="dxa"/>
            <w:gridSpan w:val="2"/>
          </w:tcPr>
          <w:p w14:paraId="2BF1A7CE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  <w:p w14:paraId="70BF4434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  <w:r w:rsidRPr="00E464A8">
              <w:rPr>
                <w:rFonts w:ascii="Calibri" w:hAnsi="Calibri" w:cs="Calibri"/>
                <w:b/>
              </w:rPr>
              <w:t>Nasadzenie krzewów</w:t>
            </w:r>
          </w:p>
          <w:p w14:paraId="74A86BD5" w14:textId="77777777" w:rsidR="003A6F84" w:rsidRPr="00E464A8" w:rsidRDefault="003A6F84" w:rsidP="002E3EB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7C3DCEC6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6A3280A2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-</w:t>
            </w:r>
          </w:p>
        </w:tc>
        <w:tc>
          <w:tcPr>
            <w:tcW w:w="1559" w:type="dxa"/>
          </w:tcPr>
          <w:p w14:paraId="2E7DA6B0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</w:p>
          <w:p w14:paraId="25706DA1" w14:textId="77777777" w:rsidR="003A6F84" w:rsidRPr="00967269" w:rsidRDefault="003A6F84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-</w:t>
            </w:r>
          </w:p>
        </w:tc>
        <w:tc>
          <w:tcPr>
            <w:tcW w:w="2694" w:type="dxa"/>
          </w:tcPr>
          <w:p w14:paraId="29E7B748" w14:textId="665EB202" w:rsidR="003A6F84" w:rsidRPr="00967269" w:rsidRDefault="00967269" w:rsidP="002E3EB5">
            <w:pPr>
              <w:jc w:val="center"/>
              <w:rPr>
                <w:rFonts w:ascii="Calibri" w:hAnsi="Calibri" w:cs="Calibri"/>
              </w:rPr>
            </w:pPr>
            <w:r w:rsidRPr="00967269">
              <w:rPr>
                <w:rFonts w:ascii="Calibri" w:hAnsi="Calibri" w:cs="Calibri"/>
              </w:rPr>
              <w:t>-</w:t>
            </w:r>
          </w:p>
        </w:tc>
      </w:tr>
      <w:tr w:rsidR="00967269" w:rsidRPr="00967269" w14:paraId="6A17B639" w14:textId="77777777" w:rsidTr="00EE5476">
        <w:tc>
          <w:tcPr>
            <w:tcW w:w="6804" w:type="dxa"/>
            <w:gridSpan w:val="4"/>
          </w:tcPr>
          <w:p w14:paraId="4FB557FA" w14:textId="77777777" w:rsidR="00967269" w:rsidRPr="00967269" w:rsidRDefault="00967269" w:rsidP="002E3EB5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7AFCF2D9" w14:textId="77777777" w:rsidR="00967269" w:rsidRPr="00967269" w:rsidRDefault="00967269" w:rsidP="00EE547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67269">
              <w:rPr>
                <w:rFonts w:ascii="Calibri" w:hAnsi="Calibri" w:cs="Calibri"/>
                <w:b/>
                <w:bCs/>
              </w:rPr>
              <w:t>RAZEM</w:t>
            </w:r>
          </w:p>
          <w:p w14:paraId="387DDDDE" w14:textId="77777777" w:rsidR="00967269" w:rsidRPr="00967269" w:rsidRDefault="00967269" w:rsidP="002E3EB5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61225720" w14:textId="77777777" w:rsidR="00967269" w:rsidRPr="00967269" w:rsidRDefault="00967269" w:rsidP="002E3EB5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</w:tcPr>
          <w:p w14:paraId="1B10AF09" w14:textId="45076BCB" w:rsidR="00967269" w:rsidRPr="00967269" w:rsidRDefault="00967269" w:rsidP="002E3EB5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59DA6345" w14:textId="77777777" w:rsidR="00E01968" w:rsidRPr="00967269" w:rsidRDefault="00E01968" w:rsidP="00E01968">
      <w:pPr>
        <w:rPr>
          <w:rFonts w:ascii="Calibri" w:hAnsi="Calibri" w:cs="Calibri"/>
          <w:lang w:eastAsia="ar-SA"/>
        </w:rPr>
      </w:pPr>
    </w:p>
    <w:p w14:paraId="1D0A6921" w14:textId="77777777" w:rsidR="00E464A8" w:rsidRPr="00967269" w:rsidRDefault="00E464A8" w:rsidP="00E464A8">
      <w:pPr>
        <w:suppressAutoHyphens/>
        <w:ind w:left="360"/>
        <w:jc w:val="both"/>
        <w:rPr>
          <w:rFonts w:ascii="Calibri" w:hAnsi="Calibri" w:cs="Calibri"/>
        </w:rPr>
      </w:pPr>
    </w:p>
    <w:p w14:paraId="7E3DEB89" w14:textId="44C922F3" w:rsidR="00C56C56" w:rsidRPr="00AB743C" w:rsidRDefault="00E464A8" w:rsidP="00C56C56">
      <w:pPr>
        <w:suppressAutoHyphens/>
        <w:jc w:val="both"/>
        <w:rPr>
          <w:rFonts w:ascii="Calibri" w:hAnsi="Calibri" w:cs="Calibri"/>
          <w:i/>
          <w:color w:val="000000" w:themeColor="text1"/>
        </w:rPr>
      </w:pPr>
      <w:r w:rsidRPr="00AB743C">
        <w:rPr>
          <w:rFonts w:ascii="Calibri" w:hAnsi="Calibri" w:cs="Calibri"/>
          <w:i/>
          <w:color w:val="000000" w:themeColor="text1"/>
        </w:rPr>
        <w:t xml:space="preserve">* </w:t>
      </w:r>
      <w:r w:rsidR="00C56C56" w:rsidRPr="00AB743C">
        <w:rPr>
          <w:rFonts w:ascii="Calibri" w:hAnsi="Calibri" w:cs="Calibri"/>
          <w:i/>
          <w:color w:val="000000" w:themeColor="text1"/>
        </w:rPr>
        <w:t>Dodatkowo ustanawiamy fundusz awaryjny</w:t>
      </w:r>
      <w:r w:rsidR="00AB743C" w:rsidRPr="00AB743C">
        <w:rPr>
          <w:rFonts w:ascii="Calibri" w:hAnsi="Calibri" w:cs="Calibri"/>
          <w:i/>
          <w:color w:val="000000" w:themeColor="text1"/>
        </w:rPr>
        <w:t xml:space="preserve"> </w:t>
      </w:r>
      <w:r w:rsidR="00AB743C" w:rsidRPr="00AB743C">
        <w:rPr>
          <w:i/>
          <w:color w:val="000000" w:themeColor="text1"/>
        </w:rPr>
        <w:t>stanowiący integralną część proponowanej oferty</w:t>
      </w:r>
      <w:r w:rsidR="00AB743C" w:rsidRPr="00AB743C">
        <w:rPr>
          <w:rFonts w:ascii="Calibri" w:hAnsi="Calibri" w:cs="Calibri"/>
          <w:i/>
          <w:color w:val="000000" w:themeColor="text1"/>
        </w:rPr>
        <w:t xml:space="preserve"> </w:t>
      </w:r>
      <w:r w:rsidR="00C56C56" w:rsidRPr="00AB743C">
        <w:rPr>
          <w:rFonts w:ascii="Calibri" w:hAnsi="Calibri" w:cs="Calibri"/>
          <w:i/>
          <w:color w:val="000000" w:themeColor="text1"/>
        </w:rPr>
        <w:t xml:space="preserve">do wykorzystania </w:t>
      </w:r>
      <w:r w:rsidR="00AB743C">
        <w:rPr>
          <w:rFonts w:ascii="Calibri" w:hAnsi="Calibri" w:cs="Calibri"/>
          <w:i/>
          <w:color w:val="000000" w:themeColor="text1"/>
        </w:rPr>
        <w:t xml:space="preserve">                     </w:t>
      </w:r>
      <w:r w:rsidR="00C56C56" w:rsidRPr="00AB743C">
        <w:rPr>
          <w:rFonts w:ascii="Calibri" w:hAnsi="Calibri" w:cs="Calibri"/>
          <w:i/>
          <w:color w:val="000000" w:themeColor="text1"/>
        </w:rPr>
        <w:t xml:space="preserve">w trakcie realizacji umowy w kwocie: </w:t>
      </w:r>
    </w:p>
    <w:p w14:paraId="14381CD5" w14:textId="77777777" w:rsidR="00C56C56" w:rsidRPr="00C56C56" w:rsidRDefault="00C56C56" w:rsidP="00C56C56">
      <w:pPr>
        <w:suppressAutoHyphens/>
        <w:jc w:val="both"/>
        <w:rPr>
          <w:rFonts w:ascii="Calibri" w:hAnsi="Calibri" w:cs="Calibri"/>
          <w:i/>
          <w:szCs w:val="24"/>
        </w:rPr>
      </w:pPr>
    </w:p>
    <w:p w14:paraId="36BDAE89" w14:textId="447D86A1" w:rsidR="00C56C56" w:rsidRDefault="00C56C56" w:rsidP="00C56C56">
      <w:pPr>
        <w:suppressAutoHyphens/>
        <w:jc w:val="both"/>
        <w:rPr>
          <w:rFonts w:ascii="Calibri" w:hAnsi="Calibri" w:cs="Calibri"/>
          <w:i/>
          <w:szCs w:val="24"/>
        </w:rPr>
      </w:pPr>
      <w:r w:rsidRPr="00C56C56">
        <w:rPr>
          <w:rFonts w:ascii="Calibri" w:hAnsi="Calibri" w:cs="Calibri"/>
          <w:i/>
          <w:szCs w:val="24"/>
        </w:rPr>
        <w:t>……………………………………………………………………….……………………………………………………………………………………………. zł brutto</w:t>
      </w:r>
    </w:p>
    <w:p w14:paraId="0F4AF31E" w14:textId="7D2100C1" w:rsidR="00960709" w:rsidRPr="00960709" w:rsidRDefault="00960709" w:rsidP="00C56C56">
      <w:pPr>
        <w:suppressAutoHyphens/>
        <w:jc w:val="both"/>
        <w:rPr>
          <w:rFonts w:ascii="Calibri" w:hAnsi="Calibri" w:cs="Calibri"/>
          <w:i/>
          <w:color w:val="FF0000"/>
          <w:sz w:val="18"/>
          <w:szCs w:val="18"/>
        </w:rPr>
      </w:pPr>
      <w:r w:rsidRPr="00960709">
        <w:rPr>
          <w:i/>
          <w:color w:val="FF0000"/>
          <w:sz w:val="18"/>
          <w:szCs w:val="18"/>
        </w:rPr>
        <w:t>(kwota nie mniejsza niż 5 000,00 zł brutto)</w:t>
      </w:r>
    </w:p>
    <w:p w14:paraId="50F26DC5" w14:textId="77777777" w:rsidR="00C56C56" w:rsidRPr="00C56C56" w:rsidRDefault="00C56C56" w:rsidP="00C56C56">
      <w:pPr>
        <w:suppressAutoHyphens/>
        <w:jc w:val="both"/>
        <w:rPr>
          <w:rFonts w:ascii="Calibri" w:hAnsi="Calibri" w:cs="Calibri"/>
          <w:i/>
          <w:szCs w:val="24"/>
        </w:rPr>
      </w:pPr>
    </w:p>
    <w:p w14:paraId="0B1849F3" w14:textId="5821654D" w:rsidR="00C56C56" w:rsidRPr="00C56C56" w:rsidRDefault="00C56C56" w:rsidP="00C56C56">
      <w:pPr>
        <w:suppressAutoHyphens/>
        <w:jc w:val="both"/>
        <w:rPr>
          <w:rFonts w:ascii="Calibri" w:hAnsi="Calibri" w:cs="Calibri"/>
          <w:i/>
          <w:szCs w:val="24"/>
        </w:rPr>
      </w:pPr>
      <w:r w:rsidRPr="00C56C56">
        <w:rPr>
          <w:rFonts w:ascii="Calibri" w:hAnsi="Calibri" w:cs="Calibri"/>
          <w:i/>
          <w:szCs w:val="24"/>
        </w:rPr>
        <w:t>słownie: ………………………………………………………………………………………………….………………………………………………………………….</w:t>
      </w:r>
    </w:p>
    <w:p w14:paraId="262AE7F2" w14:textId="77777777" w:rsidR="00E464A8" w:rsidRPr="00960709" w:rsidRDefault="00E464A8" w:rsidP="00E01968">
      <w:pPr>
        <w:jc w:val="both"/>
        <w:rPr>
          <w:rFonts w:ascii="Calibri" w:hAnsi="Calibri" w:cs="Calibri"/>
          <w:color w:val="FF0000"/>
          <w:lang w:eastAsia="ar-SA"/>
        </w:rPr>
      </w:pPr>
    </w:p>
    <w:p w14:paraId="1723337D" w14:textId="32ACB494" w:rsidR="00E464A8" w:rsidRDefault="00402157" w:rsidP="00EE5476">
      <w:p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="00E01968" w:rsidRPr="00967269">
        <w:rPr>
          <w:rFonts w:ascii="Calibri" w:hAnsi="Calibri" w:cs="Calibri"/>
        </w:rPr>
        <w:t>Oświadczamy, że zapoznaliśmy się z zakresem zamówienia, wzorem umowy i nie wnosimy do nich żadnych zastrzeżeń.</w:t>
      </w:r>
    </w:p>
    <w:p w14:paraId="269854D4" w14:textId="77777777" w:rsidR="00EE5476" w:rsidRDefault="00EE5476" w:rsidP="00EE5476">
      <w:pPr>
        <w:suppressAutoHyphens/>
        <w:jc w:val="both"/>
        <w:rPr>
          <w:rFonts w:ascii="Calibri" w:hAnsi="Calibri" w:cs="Calibri"/>
        </w:rPr>
      </w:pPr>
    </w:p>
    <w:p w14:paraId="3CFB124C" w14:textId="77777777" w:rsidR="00EE5476" w:rsidRDefault="00EE5476" w:rsidP="00EE5476">
      <w:pPr>
        <w:suppressAutoHyphens/>
        <w:jc w:val="both"/>
        <w:rPr>
          <w:rFonts w:ascii="Calibri" w:hAnsi="Calibri" w:cs="Calibri"/>
        </w:rPr>
      </w:pPr>
    </w:p>
    <w:p w14:paraId="06F9B9D1" w14:textId="77777777" w:rsidR="00EE5476" w:rsidRPr="00EE5476" w:rsidRDefault="00EE5476" w:rsidP="00EE5476">
      <w:pPr>
        <w:suppressAutoHyphens/>
        <w:jc w:val="both"/>
        <w:rPr>
          <w:rFonts w:ascii="Calibri" w:hAnsi="Calibri" w:cs="Calibri"/>
        </w:rPr>
      </w:pPr>
    </w:p>
    <w:p w14:paraId="0B072970" w14:textId="22A09DAD" w:rsidR="00E01968" w:rsidRPr="00E464A8" w:rsidRDefault="00E01968" w:rsidP="00E01968">
      <w:pPr>
        <w:jc w:val="both"/>
        <w:rPr>
          <w:rFonts w:ascii="Calibri" w:hAnsi="Calibri" w:cs="Calibri"/>
        </w:rPr>
      </w:pPr>
      <w:r w:rsidRPr="00E464A8">
        <w:rPr>
          <w:rFonts w:ascii="Calibri" w:hAnsi="Calibri" w:cs="Calibri"/>
        </w:rPr>
        <w:t xml:space="preserve">                                                                                  </w:t>
      </w:r>
      <w:r w:rsidR="00967269" w:rsidRPr="00E464A8">
        <w:rPr>
          <w:rFonts w:ascii="Calibri" w:hAnsi="Calibri" w:cs="Calibri"/>
        </w:rPr>
        <w:t xml:space="preserve">                                    </w:t>
      </w:r>
      <w:r w:rsidRPr="00E464A8">
        <w:rPr>
          <w:rFonts w:ascii="Calibri" w:hAnsi="Calibri" w:cs="Calibri"/>
        </w:rPr>
        <w:t xml:space="preserve">   </w:t>
      </w:r>
      <w:r w:rsidR="00943330" w:rsidRPr="00E464A8">
        <w:rPr>
          <w:rFonts w:ascii="Calibri" w:hAnsi="Calibri" w:cs="Calibri"/>
        </w:rPr>
        <w:t xml:space="preserve">      </w:t>
      </w:r>
      <w:bookmarkStart w:id="1" w:name="_GoBack"/>
      <w:bookmarkEnd w:id="1"/>
      <w:r w:rsidR="00943330" w:rsidRPr="00E464A8">
        <w:rPr>
          <w:rFonts w:ascii="Calibri" w:hAnsi="Calibri" w:cs="Calibri"/>
        </w:rPr>
        <w:t xml:space="preserve">          </w:t>
      </w:r>
      <w:r w:rsidR="00E464A8">
        <w:rPr>
          <w:rFonts w:ascii="Calibri" w:hAnsi="Calibri" w:cs="Calibri"/>
        </w:rPr>
        <w:t>…</w:t>
      </w:r>
      <w:r w:rsidRPr="00E464A8">
        <w:rPr>
          <w:rFonts w:ascii="Calibri" w:hAnsi="Calibri" w:cs="Calibri"/>
        </w:rPr>
        <w:t>..………................................</w:t>
      </w:r>
    </w:p>
    <w:p w14:paraId="2CCD5E9E" w14:textId="65BFA18C" w:rsidR="00E01968" w:rsidRPr="00E464A8" w:rsidRDefault="00E01968" w:rsidP="00E01968">
      <w:pPr>
        <w:jc w:val="both"/>
        <w:rPr>
          <w:rFonts w:ascii="Calibri" w:hAnsi="Calibri" w:cs="Calibri"/>
        </w:rPr>
      </w:pPr>
      <w:r w:rsidRPr="00E464A8">
        <w:rPr>
          <w:rFonts w:ascii="Calibri" w:hAnsi="Calibri" w:cs="Calibri"/>
        </w:rPr>
        <w:t xml:space="preserve">                    </w:t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  <w:t xml:space="preserve">                   </w:t>
      </w:r>
      <w:r w:rsidR="00943330" w:rsidRPr="00E464A8">
        <w:rPr>
          <w:rFonts w:ascii="Calibri" w:hAnsi="Calibri" w:cs="Calibri"/>
        </w:rPr>
        <w:t xml:space="preserve">                       </w:t>
      </w:r>
      <w:r w:rsidRPr="00E464A8">
        <w:rPr>
          <w:rFonts w:ascii="Calibri" w:hAnsi="Calibri" w:cs="Calibri"/>
        </w:rPr>
        <w:t>Podpis i pieczątka Wykonawcy</w:t>
      </w:r>
    </w:p>
    <w:p w14:paraId="5DB39E53" w14:textId="77777777" w:rsidR="00E01968" w:rsidRPr="00E01968" w:rsidRDefault="00E01968" w:rsidP="00E01968">
      <w:pPr>
        <w:jc w:val="both"/>
        <w:rPr>
          <w:rFonts w:asciiTheme="minorHAnsi" w:hAnsiTheme="minorHAnsi" w:cstheme="minorHAnsi"/>
        </w:rPr>
      </w:pPr>
    </w:p>
    <w:p w14:paraId="4ECDC891" w14:textId="77777777" w:rsidR="00E01968" w:rsidRPr="00E01968" w:rsidRDefault="00E01968" w:rsidP="00E01968">
      <w:pPr>
        <w:jc w:val="both"/>
        <w:rPr>
          <w:rFonts w:asciiTheme="minorHAnsi" w:hAnsiTheme="minorHAnsi" w:cstheme="minorHAnsi"/>
        </w:rPr>
      </w:pPr>
    </w:p>
    <w:p w14:paraId="18E0C036" w14:textId="57140FA2" w:rsidR="00F77B8D" w:rsidRPr="00DB67BD" w:rsidRDefault="00F77B8D" w:rsidP="00F77B8D">
      <w:pPr>
        <w:pStyle w:val="Tekstpodstawowy3"/>
        <w:jc w:val="both"/>
        <w:rPr>
          <w:rFonts w:ascii="Arial" w:hAnsi="Arial" w:cs="Arial"/>
          <w:b/>
          <w:sz w:val="20"/>
        </w:rPr>
      </w:pPr>
    </w:p>
    <w:sectPr w:rsidR="00F77B8D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047A2" w14:textId="77777777" w:rsidR="0018655C" w:rsidRDefault="0018655C">
      <w:r>
        <w:separator/>
      </w:r>
    </w:p>
  </w:endnote>
  <w:endnote w:type="continuationSeparator" w:id="0">
    <w:p w14:paraId="73836973" w14:textId="77777777" w:rsidR="0018655C" w:rsidRDefault="0018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43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54D44" w14:textId="77777777" w:rsidR="0018655C" w:rsidRDefault="0018655C">
      <w:r>
        <w:separator/>
      </w:r>
    </w:p>
  </w:footnote>
  <w:footnote w:type="continuationSeparator" w:id="0">
    <w:p w14:paraId="5AE45166" w14:textId="77777777" w:rsidR="0018655C" w:rsidRDefault="0018655C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7C96199"/>
    <w:multiLevelType w:val="multilevel"/>
    <w:tmpl w:val="10D0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6184F36"/>
    <w:multiLevelType w:val="multilevel"/>
    <w:tmpl w:val="1D6E6F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9" w15:restartNumberingAfterBreak="0">
    <w:nsid w:val="224310F6"/>
    <w:multiLevelType w:val="hybridMultilevel"/>
    <w:tmpl w:val="1C625614"/>
    <w:lvl w:ilvl="0" w:tplc="9320A1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5AA2017"/>
    <w:multiLevelType w:val="hybridMultilevel"/>
    <w:tmpl w:val="675A765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A634F4A"/>
    <w:multiLevelType w:val="multilevel"/>
    <w:tmpl w:val="10D0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02948DF"/>
    <w:multiLevelType w:val="hybridMultilevel"/>
    <w:tmpl w:val="ED2E9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4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4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8" w15:restartNumberingAfterBreak="0">
    <w:nsid w:val="552E1F53"/>
    <w:multiLevelType w:val="multilevel"/>
    <w:tmpl w:val="D49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6A54B30"/>
    <w:multiLevelType w:val="multilevel"/>
    <w:tmpl w:val="51127C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A1942C6"/>
    <w:multiLevelType w:val="hybridMultilevel"/>
    <w:tmpl w:val="890CF4E0"/>
    <w:lvl w:ilvl="0" w:tplc="8D4AF7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6C04E3"/>
    <w:multiLevelType w:val="multilevel"/>
    <w:tmpl w:val="59DE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5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56" w15:restartNumberingAfterBreak="0">
    <w:nsid w:val="7A3B0F1A"/>
    <w:multiLevelType w:val="hybridMultilevel"/>
    <w:tmpl w:val="12605B28"/>
    <w:lvl w:ilvl="0" w:tplc="5D6C938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461FD9"/>
    <w:multiLevelType w:val="multilevel"/>
    <w:tmpl w:val="0AB8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46"/>
  </w:num>
  <w:num w:numId="3">
    <w:abstractNumId w:val="45"/>
  </w:num>
  <w:num w:numId="4">
    <w:abstractNumId w:val="52"/>
  </w:num>
  <w:num w:numId="5">
    <w:abstractNumId w:val="43"/>
  </w:num>
  <w:num w:numId="6">
    <w:abstractNumId w:val="47"/>
  </w:num>
  <w:num w:numId="7">
    <w:abstractNumId w:val="54"/>
  </w:num>
  <w:num w:numId="8">
    <w:abstractNumId w:val="51"/>
  </w:num>
  <w:num w:numId="9">
    <w:abstractNumId w:val="55"/>
  </w:num>
  <w:num w:numId="10">
    <w:abstractNumId w:val="38"/>
  </w:num>
  <w:num w:numId="11">
    <w:abstractNumId w:val="35"/>
  </w:num>
  <w:num w:numId="12">
    <w:abstractNumId w:val="44"/>
  </w:num>
  <w:num w:numId="13">
    <w:abstractNumId w:val="11"/>
  </w:num>
  <w:num w:numId="14">
    <w:abstractNumId w:val="57"/>
  </w:num>
  <w:num w:numId="15">
    <w:abstractNumId w:val="53"/>
  </w:num>
  <w:num w:numId="16">
    <w:abstractNumId w:val="49"/>
  </w:num>
  <w:num w:numId="17">
    <w:abstractNumId w:val="34"/>
  </w:num>
  <w:num w:numId="18">
    <w:abstractNumId w:val="56"/>
  </w:num>
  <w:num w:numId="19">
    <w:abstractNumId w:val="50"/>
  </w:num>
  <w:num w:numId="20">
    <w:abstractNumId w:val="48"/>
  </w:num>
  <w:num w:numId="21">
    <w:abstractNumId w:val="41"/>
  </w:num>
  <w:num w:numId="22">
    <w:abstractNumId w:val="33"/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09CC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579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3CAB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43A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0C9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5EE4"/>
    <w:rsid w:val="00127276"/>
    <w:rsid w:val="001273A2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24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475E"/>
    <w:rsid w:val="00185543"/>
    <w:rsid w:val="0018606A"/>
    <w:rsid w:val="00186173"/>
    <w:rsid w:val="001862E2"/>
    <w:rsid w:val="0018655C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A1A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CA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AEB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0A"/>
    <w:rsid w:val="00215320"/>
    <w:rsid w:val="00216E69"/>
    <w:rsid w:val="002171BE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BB9"/>
    <w:rsid w:val="00292C44"/>
    <w:rsid w:val="002937AE"/>
    <w:rsid w:val="00293859"/>
    <w:rsid w:val="002949B4"/>
    <w:rsid w:val="00294ECF"/>
    <w:rsid w:val="002952EF"/>
    <w:rsid w:val="00295A93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DE6"/>
    <w:rsid w:val="00305E60"/>
    <w:rsid w:val="0030602D"/>
    <w:rsid w:val="003061AE"/>
    <w:rsid w:val="00306C1B"/>
    <w:rsid w:val="003073A7"/>
    <w:rsid w:val="00310E0E"/>
    <w:rsid w:val="00310E39"/>
    <w:rsid w:val="00311E88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3FF2"/>
    <w:rsid w:val="00354687"/>
    <w:rsid w:val="00354B01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6F84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065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055E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157"/>
    <w:rsid w:val="004029DC"/>
    <w:rsid w:val="00402C7D"/>
    <w:rsid w:val="0040397C"/>
    <w:rsid w:val="00403C39"/>
    <w:rsid w:val="00404724"/>
    <w:rsid w:val="0040554F"/>
    <w:rsid w:val="00405F28"/>
    <w:rsid w:val="00406AC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6E3A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684"/>
    <w:rsid w:val="00457703"/>
    <w:rsid w:val="00457E43"/>
    <w:rsid w:val="004600C8"/>
    <w:rsid w:val="004601D3"/>
    <w:rsid w:val="00460848"/>
    <w:rsid w:val="00461E0F"/>
    <w:rsid w:val="004623D4"/>
    <w:rsid w:val="0046282F"/>
    <w:rsid w:val="00463119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5A0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22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35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B7568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106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032"/>
    <w:rsid w:val="004F02BD"/>
    <w:rsid w:val="004F0A29"/>
    <w:rsid w:val="004F1D67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2216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66F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81A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96E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2AA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540"/>
    <w:rsid w:val="00616ED4"/>
    <w:rsid w:val="006170DA"/>
    <w:rsid w:val="006177A5"/>
    <w:rsid w:val="00617896"/>
    <w:rsid w:val="00617ED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632A"/>
    <w:rsid w:val="00627411"/>
    <w:rsid w:val="00627D41"/>
    <w:rsid w:val="006315EB"/>
    <w:rsid w:val="006316FF"/>
    <w:rsid w:val="00633889"/>
    <w:rsid w:val="00633D6A"/>
    <w:rsid w:val="00633DEE"/>
    <w:rsid w:val="00634C13"/>
    <w:rsid w:val="00635143"/>
    <w:rsid w:val="006358B2"/>
    <w:rsid w:val="00635F27"/>
    <w:rsid w:val="00637101"/>
    <w:rsid w:val="006400DB"/>
    <w:rsid w:val="006403E3"/>
    <w:rsid w:val="00640FC3"/>
    <w:rsid w:val="006411D3"/>
    <w:rsid w:val="00642217"/>
    <w:rsid w:val="00643404"/>
    <w:rsid w:val="00643826"/>
    <w:rsid w:val="00643F3B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1E1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3B61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1FB0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0B6E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58A"/>
    <w:rsid w:val="00775FDC"/>
    <w:rsid w:val="00776674"/>
    <w:rsid w:val="00776B89"/>
    <w:rsid w:val="00777089"/>
    <w:rsid w:val="00777232"/>
    <w:rsid w:val="00777CCD"/>
    <w:rsid w:val="00781F61"/>
    <w:rsid w:val="00782F0B"/>
    <w:rsid w:val="007830C4"/>
    <w:rsid w:val="0078358D"/>
    <w:rsid w:val="007835DA"/>
    <w:rsid w:val="007836A4"/>
    <w:rsid w:val="00784E96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2E62"/>
    <w:rsid w:val="007F3797"/>
    <w:rsid w:val="007F388B"/>
    <w:rsid w:val="007F460E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63CA"/>
    <w:rsid w:val="00816481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45C1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97957"/>
    <w:rsid w:val="008A07BB"/>
    <w:rsid w:val="008A0A2F"/>
    <w:rsid w:val="008A1504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1053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3330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485"/>
    <w:rsid w:val="00955D83"/>
    <w:rsid w:val="00956775"/>
    <w:rsid w:val="0095750F"/>
    <w:rsid w:val="0095784C"/>
    <w:rsid w:val="00960709"/>
    <w:rsid w:val="009620E7"/>
    <w:rsid w:val="00962136"/>
    <w:rsid w:val="00962361"/>
    <w:rsid w:val="00962B9C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69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52C6"/>
    <w:rsid w:val="009E609F"/>
    <w:rsid w:val="009F0B5D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05202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2E76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2F2A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43C"/>
    <w:rsid w:val="00AB7542"/>
    <w:rsid w:val="00AB77F6"/>
    <w:rsid w:val="00AB7901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A63"/>
    <w:rsid w:val="00B10EB7"/>
    <w:rsid w:val="00B143CB"/>
    <w:rsid w:val="00B14985"/>
    <w:rsid w:val="00B14A3B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068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4A31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3A67"/>
    <w:rsid w:val="00BD5C87"/>
    <w:rsid w:val="00BD5EF5"/>
    <w:rsid w:val="00BD616C"/>
    <w:rsid w:val="00BD6C03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769"/>
    <w:rsid w:val="00C43AC6"/>
    <w:rsid w:val="00C43CAE"/>
    <w:rsid w:val="00C44636"/>
    <w:rsid w:val="00C454B5"/>
    <w:rsid w:val="00C454CF"/>
    <w:rsid w:val="00C45A73"/>
    <w:rsid w:val="00C474EA"/>
    <w:rsid w:val="00C509BE"/>
    <w:rsid w:val="00C51444"/>
    <w:rsid w:val="00C55454"/>
    <w:rsid w:val="00C56081"/>
    <w:rsid w:val="00C56C56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162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1EA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788"/>
    <w:rsid w:val="00D15B03"/>
    <w:rsid w:val="00D16BC6"/>
    <w:rsid w:val="00D16D86"/>
    <w:rsid w:val="00D173F2"/>
    <w:rsid w:val="00D2004E"/>
    <w:rsid w:val="00D20E06"/>
    <w:rsid w:val="00D20E8F"/>
    <w:rsid w:val="00D2163B"/>
    <w:rsid w:val="00D21683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013F"/>
    <w:rsid w:val="00D3148C"/>
    <w:rsid w:val="00D32E2E"/>
    <w:rsid w:val="00D34DEA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3071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3CB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54F1"/>
    <w:rsid w:val="00DF7EBF"/>
    <w:rsid w:val="00E008E0"/>
    <w:rsid w:val="00E01928"/>
    <w:rsid w:val="00E0196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3C52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64A8"/>
    <w:rsid w:val="00E47B46"/>
    <w:rsid w:val="00E5195D"/>
    <w:rsid w:val="00E52242"/>
    <w:rsid w:val="00E52BB3"/>
    <w:rsid w:val="00E52C18"/>
    <w:rsid w:val="00E5338C"/>
    <w:rsid w:val="00E54264"/>
    <w:rsid w:val="00E54FCB"/>
    <w:rsid w:val="00E55AEC"/>
    <w:rsid w:val="00E563CE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C23"/>
    <w:rsid w:val="00E67F41"/>
    <w:rsid w:val="00E70E3F"/>
    <w:rsid w:val="00E71BFF"/>
    <w:rsid w:val="00E71C32"/>
    <w:rsid w:val="00E72D62"/>
    <w:rsid w:val="00E730E3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F99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5476"/>
    <w:rsid w:val="00EE62F7"/>
    <w:rsid w:val="00EE6523"/>
    <w:rsid w:val="00EE7AA5"/>
    <w:rsid w:val="00EE7EB3"/>
    <w:rsid w:val="00EF0BDF"/>
    <w:rsid w:val="00EF29F7"/>
    <w:rsid w:val="00EF2ECA"/>
    <w:rsid w:val="00EF3F70"/>
    <w:rsid w:val="00EF48DE"/>
    <w:rsid w:val="00EF5467"/>
    <w:rsid w:val="00EF5900"/>
    <w:rsid w:val="00EF5965"/>
    <w:rsid w:val="00EF60F5"/>
    <w:rsid w:val="00F01628"/>
    <w:rsid w:val="00F01CAB"/>
    <w:rsid w:val="00F0232D"/>
    <w:rsid w:val="00F02D42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15D0F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46CA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77B8D"/>
    <w:rsid w:val="00F826A5"/>
    <w:rsid w:val="00F829B0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2C"/>
    <w:rsid w:val="00FC49FB"/>
    <w:rsid w:val="00FC5C89"/>
    <w:rsid w:val="00FC65C3"/>
    <w:rsid w:val="00FD2170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6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10"/>
      </w:numPr>
    </w:pPr>
  </w:style>
  <w:style w:type="numbering" w:customStyle="1" w:styleId="WWNum27">
    <w:name w:val="WWNum27"/>
    <w:basedOn w:val="Bezlisty"/>
    <w:rsid w:val="00354687"/>
    <w:pPr>
      <w:numPr>
        <w:numId w:val="7"/>
      </w:numPr>
    </w:pPr>
  </w:style>
  <w:style w:type="numbering" w:customStyle="1" w:styleId="WWNum74">
    <w:name w:val="WWNum74"/>
    <w:basedOn w:val="Bezlisty"/>
    <w:rsid w:val="00354687"/>
    <w:pPr>
      <w:numPr>
        <w:numId w:val="8"/>
      </w:numPr>
    </w:pPr>
  </w:style>
  <w:style w:type="numbering" w:customStyle="1" w:styleId="Outline">
    <w:name w:val="Outline"/>
    <w:basedOn w:val="Bezlisty"/>
    <w:rsid w:val="00E65F45"/>
    <w:pPr>
      <w:numPr>
        <w:numId w:val="9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C168E-CF34-47F8-B9A5-653AF414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2632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29</cp:revision>
  <cp:lastPrinted>2024-08-27T07:32:00Z</cp:lastPrinted>
  <dcterms:created xsi:type="dcterms:W3CDTF">2025-11-20T08:28:00Z</dcterms:created>
  <dcterms:modified xsi:type="dcterms:W3CDTF">2025-12-05T07:21:00Z</dcterms:modified>
</cp:coreProperties>
</file>